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A3EF964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5B0698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31293E8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B0698" w:rsidRPr="006265A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https://zakazky.zcu.cz/contract_display_5092.html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54B09C5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8D36CE">
        <w:rPr>
          <w:rFonts w:ascii="Garamond" w:hAnsi="Garamond" w:cs="Arial"/>
          <w:sz w:val="22"/>
          <w:szCs w:val="22"/>
        </w:rPr>
        <w:t>1</w:t>
      </w:r>
      <w:r w:rsidR="005B0698">
        <w:rPr>
          <w:rFonts w:ascii="Garamond" w:hAnsi="Garamond" w:cs="Arial"/>
          <w:sz w:val="22"/>
          <w:szCs w:val="22"/>
        </w:rPr>
        <w:t>8</w:t>
      </w:r>
      <w:r w:rsidR="009A621D">
        <w:rPr>
          <w:rFonts w:ascii="Garamond" w:hAnsi="Garamond" w:cs="Arial"/>
          <w:sz w:val="22"/>
          <w:szCs w:val="22"/>
        </w:rPr>
        <w:t>.0</w:t>
      </w:r>
      <w:r w:rsidR="008D36CE">
        <w:rPr>
          <w:rFonts w:ascii="Garamond" w:hAnsi="Garamond" w:cs="Arial"/>
          <w:sz w:val="22"/>
          <w:szCs w:val="22"/>
        </w:rPr>
        <w:t>2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5DCCC31" w:rsidR="00452E4D" w:rsidRPr="00F54D1D" w:rsidRDefault="005B0698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>
        <w:rPr>
          <w:rFonts w:ascii="Garamond" w:hAnsi="Garamond" w:cs="Arial"/>
          <w:bCs/>
          <w:sz w:val="22"/>
          <w:szCs w:val="22"/>
        </w:rPr>
        <w:t>Michaela Vítková</w:t>
      </w:r>
      <w:r w:rsidR="00452E4D" w:rsidRPr="00502CCA">
        <w:rPr>
          <w:rFonts w:ascii="Garamond" w:hAnsi="Garamond" w:cs="Arial"/>
          <w:sz w:val="22"/>
          <w:szCs w:val="22"/>
        </w:rPr>
        <w:t>, tel.: +420 377 631 3</w:t>
      </w:r>
      <w:r w:rsidR="00452E4D" w:rsidRPr="00502CCA">
        <w:rPr>
          <w:rFonts w:ascii="Garamond" w:hAnsi="Garamond" w:cs="Arial"/>
          <w:bCs/>
          <w:sz w:val="22"/>
          <w:szCs w:val="22"/>
        </w:rPr>
        <w:t>6</w:t>
      </w:r>
      <w:r>
        <w:rPr>
          <w:rFonts w:ascii="Garamond" w:hAnsi="Garamond" w:cs="Arial"/>
          <w:bCs/>
          <w:sz w:val="22"/>
          <w:szCs w:val="22"/>
        </w:rPr>
        <w:t>9</w:t>
      </w:r>
      <w:r w:rsidR="00452E4D" w:rsidRPr="00502CCA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vitkov</w:t>
      </w:r>
      <w:r w:rsidR="00452E4D"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64E0DFEB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5B0698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  <w:bookmarkStart w:id="26" w:name="_GoBack"/>
      <w:bookmarkEnd w:id="26"/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336A8" w14:textId="77777777" w:rsidR="001939E1" w:rsidRDefault="001939E1" w:rsidP="00795AAC">
      <w:r>
        <w:separator/>
      </w:r>
    </w:p>
  </w:endnote>
  <w:endnote w:type="continuationSeparator" w:id="0">
    <w:p w14:paraId="7C91C84B" w14:textId="77777777" w:rsidR="001939E1" w:rsidRDefault="001939E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E1D48B" w14:textId="77777777" w:rsidR="001939E1" w:rsidRDefault="001939E1" w:rsidP="00795AAC">
      <w:r>
        <w:separator/>
      </w:r>
    </w:p>
  </w:footnote>
  <w:footnote w:type="continuationSeparator" w:id="0">
    <w:p w14:paraId="0711A986" w14:textId="77777777" w:rsidR="001939E1" w:rsidRDefault="001939E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1FB2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939E1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698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36CE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9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t7HlEM91KRsAHVTHDsz9gQkd0ly0E2gy8BBcr6Cy3nw=</DigestValue>
    </Reference>
    <Reference Type="http://www.w3.org/2000/09/xmldsig#Object" URI="#idOfficeObject">
      <DigestMethod Algorithm="http://www.w3.org/2001/04/xmlenc#sha256"/>
      <DigestValue>KheXLPIdiLHLcx3qW7EN19jE+LSe26wT3tz4CCdAWi0=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Kf34UiKWOlLpe1fxxU6O5Ileo9V8j53BXylX8W9OExM=</DigestValue>
    </Reference>
  </SignedInfo>
  <SignatureValue>wVfrrkfWaiwxSzB7EWJAJXcAilZt74daetLN1xuSNoCBr9SisFsJZvNDwIsFbXGTrSsfYMa6xr9/
7hnjm4frryg0sKznvyGyQqXs6u8StiedN+4acZw5HAq7Y3kw/I0+sSm8fl2lOvXBaxzNqk3HDcAa
AjVuCsb2Bfv9LkGf1OlREjvEFG7v2MiJHB1TjftoX/s+M5I1xI4zfvsuDDuLtZc1pPOpZ0it8Hvr
qrAuSPQC2tqdMu3PXmdSWjFz51jmIVdlm54qQ4dizUa1crK4nIz+kWnZalnj3O9AmWS7V1M/qEP0
z5HP6YWHW6wYDkkz61+FLDYTAvANWHIUofy5kA==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bkWmDR7Cwj1Hc3CiLUEUyYAQ0zdGgp/eaT+ex+5dE1g=</DigestValue>
      </Reference>
      <Reference URI="/word/document.xml?ContentType=application/vnd.openxmlformats-officedocument.wordprocessingml.document.main+xml">
        <DigestMethod Algorithm="http://www.w3.org/2001/04/xmlenc#sha256"/>
        <DigestValue>dq9BLHFKDbVMGKCNkHmphfC4ixoJVWDh6AovAHiNpyY=</DigestValue>
      </Reference>
      <Reference URI="/word/endnotes.xml?ContentType=application/vnd.openxmlformats-officedocument.wordprocessingml.endnotes+xml">
        <DigestMethod Algorithm="http://www.w3.org/2001/04/xmlenc#sha256"/>
        <DigestValue>anUHirqzn6Jabg1S9ligfc9t6vh/gcLWMh48eDEwb+8=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XbelGlXpvDUzhI1SdCBhHCA4UVUkf3/Z+X7byy/z9IU=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vGcMkPiBP1sie8Zzatqp++h5xem1uQ6ebj/4e39WIXE=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2022-02-07T08:43:09Z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16.0.10382/14</OfficeVersion>
          <ApplicationVersion>16.0.10382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2022-02-07T08:43:09Z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762DD-E334-4C5F-9205-5B357EAF9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2118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2018-08-08T13:48:00Z</cp:lastPrinted>
  <dcterms:created xsi:type="dcterms:W3CDTF">2021-09-20T07:59:00Z</dcterms:created>
  <dcterms:modified xsi:type="dcterms:W3CDTF">2022-02-07T08:42:00Z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